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54E87" w14:textId="6F7C6B12" w:rsidR="00ED2ED9" w:rsidRPr="005343DB" w:rsidRDefault="00792F74" w:rsidP="006F4ADA">
      <w:pPr>
        <w:jc w:val="right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ZAŁĄCZNIK nr </w:t>
      </w:r>
      <w:r w:rsidR="005406C3" w:rsidRPr="005343DB">
        <w:rPr>
          <w:rFonts w:ascii="Calibri" w:hAnsi="Calibri" w:cs="Calibri"/>
          <w:b/>
          <w:bCs/>
        </w:rPr>
        <w:t>3</w:t>
      </w:r>
      <w:r w:rsidR="001824F2" w:rsidRPr="005343DB">
        <w:rPr>
          <w:rFonts w:ascii="Calibri" w:hAnsi="Calibri" w:cs="Calibri"/>
          <w:b/>
          <w:bCs/>
        </w:rPr>
        <w:t xml:space="preserve"> </w:t>
      </w:r>
      <w:r w:rsidR="00AB75A3" w:rsidRPr="005343DB">
        <w:rPr>
          <w:rFonts w:ascii="Calibri" w:hAnsi="Calibri" w:cs="Calibri"/>
          <w:b/>
          <w:bCs/>
        </w:rPr>
        <w:t>do Zapytania ofertowego nr</w:t>
      </w:r>
      <w:r w:rsidR="000D2967" w:rsidRPr="005343DB">
        <w:rPr>
          <w:rFonts w:ascii="Calibri" w:hAnsi="Calibri" w:cs="Calibri"/>
          <w:b/>
          <w:bCs/>
        </w:rPr>
        <w:t xml:space="preserve"> </w:t>
      </w:r>
      <w:bookmarkStart w:id="0" w:name="_Hlk159931602"/>
      <w:r w:rsidR="004F0080">
        <w:rPr>
          <w:rFonts w:ascii="Calibri" w:hAnsi="Calibri" w:cs="Calibri"/>
          <w:b/>
          <w:bCs/>
        </w:rPr>
        <w:t>16</w:t>
      </w:r>
      <w:r w:rsidR="00422A48">
        <w:rPr>
          <w:rFonts w:ascii="Calibri" w:hAnsi="Calibri" w:cs="Calibri"/>
          <w:b/>
          <w:bCs/>
        </w:rPr>
        <w:t>/</w:t>
      </w:r>
      <w:r w:rsidR="00767A29" w:rsidRPr="005343DB">
        <w:rPr>
          <w:rFonts w:ascii="Calibri" w:hAnsi="Calibri" w:cs="Calibri"/>
          <w:b/>
          <w:bCs/>
        </w:rPr>
        <w:t>2</w:t>
      </w:r>
      <w:r w:rsidR="008D53CB">
        <w:rPr>
          <w:rFonts w:ascii="Calibri" w:hAnsi="Calibri" w:cs="Calibri"/>
          <w:b/>
          <w:bCs/>
        </w:rPr>
        <w:t>40</w:t>
      </w:r>
      <w:r w:rsidR="00422A48">
        <w:rPr>
          <w:rFonts w:ascii="Calibri" w:hAnsi="Calibri" w:cs="Calibri"/>
          <w:b/>
          <w:bCs/>
        </w:rPr>
        <w:t>16</w:t>
      </w:r>
      <w:r w:rsidR="00767A29" w:rsidRPr="005343DB">
        <w:rPr>
          <w:rFonts w:ascii="Calibri" w:hAnsi="Calibri" w:cs="Calibri"/>
          <w:b/>
          <w:bCs/>
        </w:rPr>
        <w:t>/</w:t>
      </w:r>
      <w:r w:rsidR="00FE0549">
        <w:rPr>
          <w:rFonts w:ascii="Calibri" w:hAnsi="Calibri" w:cs="Calibri"/>
          <w:b/>
          <w:bCs/>
        </w:rPr>
        <w:t>KDK</w:t>
      </w:r>
      <w:r w:rsidR="00767A29" w:rsidRPr="005343DB">
        <w:rPr>
          <w:rFonts w:ascii="Calibri" w:hAnsi="Calibri" w:cs="Calibri"/>
          <w:b/>
          <w:bCs/>
        </w:rPr>
        <w:t>/202</w:t>
      </w:r>
      <w:bookmarkEnd w:id="0"/>
      <w:r w:rsidR="000F2B27">
        <w:rPr>
          <w:rFonts w:ascii="Calibri" w:hAnsi="Calibri" w:cs="Calibri"/>
          <w:b/>
          <w:bCs/>
        </w:rPr>
        <w:t>5</w:t>
      </w:r>
    </w:p>
    <w:p w14:paraId="6F9A9A91" w14:textId="77777777" w:rsidR="00550DF2" w:rsidRPr="005343DB" w:rsidRDefault="00550DF2" w:rsidP="006F4ADA">
      <w:pPr>
        <w:jc w:val="right"/>
        <w:rPr>
          <w:rFonts w:ascii="Calibri" w:hAnsi="Calibri" w:cs="Calibri"/>
          <w:b/>
          <w:bCs/>
        </w:rPr>
      </w:pPr>
    </w:p>
    <w:p w14:paraId="3086E16C" w14:textId="3CFAEE3E" w:rsidR="009D77B5" w:rsidRPr="005343DB" w:rsidRDefault="009D77B5" w:rsidP="00844C5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Calibri" w:hAnsi="Calibri" w:cs="Calibri"/>
          <w:b/>
          <w:bCs/>
        </w:rPr>
      </w:pPr>
      <w:r w:rsidRPr="005343DB">
        <w:rPr>
          <w:rFonts w:ascii="Calibri" w:hAnsi="Calibri" w:cs="Calibri"/>
          <w:b/>
          <w:bCs/>
        </w:rPr>
        <w:t xml:space="preserve">OŚWIADCZENIE DOTYCZĄCE </w:t>
      </w:r>
      <w:r w:rsidR="00550DF2" w:rsidRPr="005343DB">
        <w:rPr>
          <w:rFonts w:ascii="Calibri" w:hAnsi="Calibri" w:cs="Calibri"/>
          <w:b/>
          <w:bCs/>
        </w:rPr>
        <w:t>BRAKU NARUSZEŃ W DZIEDZINIE OCHRONY ŚRODOWISKA, PRAWA SOCJALNEGO LUB PRAWA PRACY</w:t>
      </w:r>
      <w:r w:rsidRPr="005343DB">
        <w:rPr>
          <w:rFonts w:ascii="Calibri" w:hAnsi="Calibri" w:cs="Calibri"/>
          <w:b/>
          <w:bCs/>
        </w:rPr>
        <w:t xml:space="preserve"> </w:t>
      </w:r>
    </w:p>
    <w:p w14:paraId="6A386ED2" w14:textId="77777777" w:rsidR="00BB1F8B" w:rsidRPr="005343DB" w:rsidRDefault="00BB1F8B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0B8D3DAE" w:rsidR="006157CF" w:rsidRPr="005343DB" w:rsidRDefault="00B66B69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5343DB">
        <w:rPr>
          <w:rFonts w:ascii="Calibri" w:hAnsi="Calibri" w:cs="Calibri"/>
          <w:i/>
          <w:iCs/>
        </w:rPr>
        <w:t>Nazwa</w:t>
      </w:r>
      <w:r w:rsidR="003D5E38" w:rsidRPr="005343DB">
        <w:rPr>
          <w:rFonts w:ascii="Calibri" w:hAnsi="Calibri" w:cs="Calibri"/>
          <w:i/>
          <w:iCs/>
        </w:rPr>
        <w:t xml:space="preserve">/Imię i nazwisko </w:t>
      </w:r>
      <w:r w:rsidR="00B813DB" w:rsidRPr="005343DB">
        <w:rPr>
          <w:rFonts w:ascii="Calibri" w:hAnsi="Calibri" w:cs="Calibri"/>
          <w:i/>
          <w:iCs/>
        </w:rPr>
        <w:t>Wykonawcy</w:t>
      </w:r>
      <w:r w:rsidR="006157CF" w:rsidRPr="005343DB">
        <w:rPr>
          <w:rFonts w:ascii="Calibri" w:hAnsi="Calibri" w:cs="Calibri"/>
          <w:i/>
          <w:iCs/>
        </w:rPr>
        <w:t>:</w:t>
      </w:r>
      <w:r w:rsidR="005343DB">
        <w:rPr>
          <w:rFonts w:ascii="Calibri" w:hAnsi="Calibri" w:cs="Calibri"/>
          <w:i/>
          <w:iCs/>
        </w:rPr>
        <w:t xml:space="preserve"> </w:t>
      </w:r>
      <w:r w:rsidR="006157CF" w:rsidRPr="005343DB">
        <w:rPr>
          <w:rFonts w:ascii="Calibri" w:hAnsi="Calibri" w:cs="Calibri"/>
          <w:i/>
          <w:iCs/>
        </w:rPr>
        <w:t>_____________</w:t>
      </w:r>
      <w:r w:rsidR="00240D86" w:rsidRPr="005343DB">
        <w:rPr>
          <w:rFonts w:ascii="Calibri" w:hAnsi="Calibri" w:cs="Calibri"/>
          <w:i/>
          <w:iCs/>
        </w:rPr>
        <w:t>________</w:t>
      </w:r>
      <w:r w:rsidR="00470A16">
        <w:rPr>
          <w:rFonts w:ascii="Calibri" w:hAnsi="Calibri" w:cs="Calibri"/>
          <w:i/>
          <w:iCs/>
        </w:rPr>
        <w:t>_</w:t>
      </w:r>
      <w:r w:rsidR="00240D86" w:rsidRPr="005343DB">
        <w:rPr>
          <w:rFonts w:ascii="Calibri" w:hAnsi="Calibri" w:cs="Calibri"/>
          <w:i/>
          <w:iCs/>
        </w:rPr>
        <w:t>______</w:t>
      </w:r>
      <w:r w:rsidR="006157CF" w:rsidRPr="005343DB">
        <w:rPr>
          <w:rFonts w:ascii="Calibri" w:hAnsi="Calibri" w:cs="Calibri"/>
          <w:i/>
          <w:iCs/>
        </w:rPr>
        <w:t>________________</w:t>
      </w:r>
    </w:p>
    <w:p w14:paraId="368DB004" w14:textId="74A647A4" w:rsidR="00844C50" w:rsidRPr="005343DB" w:rsidRDefault="00844C50" w:rsidP="00844C50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464F8774" w14:textId="4666AC9B" w:rsidR="00550DF2" w:rsidRPr="005343DB" w:rsidRDefault="00E33F0B" w:rsidP="005343DB">
      <w:pPr>
        <w:spacing w:line="360" w:lineRule="auto"/>
        <w:ind w:firstLine="709"/>
        <w:rPr>
          <w:rFonts w:ascii="Calibri" w:hAnsi="Calibri" w:cs="Calibri"/>
        </w:rPr>
      </w:pPr>
      <w:r w:rsidRPr="005343DB">
        <w:rPr>
          <w:rFonts w:ascii="Calibri" w:hAnsi="Calibri" w:cs="Calibri"/>
          <w:b/>
        </w:rPr>
        <w:t>Działając w imieniu i na rzecz Wykonawcy, w</w:t>
      </w:r>
      <w:r w:rsidR="00B66B69" w:rsidRPr="005343DB">
        <w:rPr>
          <w:rFonts w:ascii="Calibri" w:hAnsi="Calibri" w:cs="Calibri"/>
          <w:b/>
        </w:rPr>
        <w:t xml:space="preserve"> związku z ubieganiem się</w:t>
      </w:r>
      <w:r w:rsidR="004870C4" w:rsidRPr="005343DB">
        <w:rPr>
          <w:rFonts w:ascii="Calibri" w:hAnsi="Calibri" w:cs="Calibri"/>
          <w:b/>
        </w:rPr>
        <w:t xml:space="preserve"> </w:t>
      </w:r>
      <w:r w:rsidR="00B66B69" w:rsidRPr="005343DB">
        <w:rPr>
          <w:rFonts w:ascii="Calibri" w:hAnsi="Calibri" w:cs="Calibri"/>
          <w:b/>
        </w:rPr>
        <w:t xml:space="preserve">o udzielenie </w:t>
      </w:r>
      <w:r w:rsidR="00C36E60">
        <w:rPr>
          <w:rFonts w:ascii="Calibri" w:hAnsi="Calibri" w:cs="Calibri"/>
          <w:b/>
        </w:rPr>
        <w:t>z</w:t>
      </w:r>
      <w:r w:rsidR="00B66B69" w:rsidRPr="005343DB">
        <w:rPr>
          <w:rFonts w:ascii="Calibri" w:hAnsi="Calibri" w:cs="Calibri"/>
          <w:b/>
        </w:rPr>
        <w:t>amówienia w ramach postępowania</w:t>
      </w:r>
      <w:r w:rsidR="00553A3F" w:rsidRPr="005343DB">
        <w:rPr>
          <w:rFonts w:ascii="Calibri" w:hAnsi="Calibri" w:cs="Calibri"/>
          <w:b/>
        </w:rPr>
        <w:t xml:space="preserve"> </w:t>
      </w:r>
      <w:r w:rsidR="00FA46F9" w:rsidRPr="005343DB">
        <w:rPr>
          <w:rFonts w:ascii="Calibri" w:hAnsi="Calibri" w:cs="Calibri"/>
          <w:b/>
          <w:lang w:val="de-DE"/>
        </w:rPr>
        <w:t>n</w:t>
      </w:r>
      <w:r w:rsidR="007165D4" w:rsidRPr="005343DB">
        <w:rPr>
          <w:rFonts w:ascii="Calibri" w:hAnsi="Calibri" w:cs="Calibri"/>
          <w:b/>
          <w:lang w:val="de-DE"/>
        </w:rPr>
        <w:t>r</w:t>
      </w:r>
      <w:r w:rsidR="00553A3F" w:rsidRPr="005343DB">
        <w:rPr>
          <w:rFonts w:ascii="Calibri" w:hAnsi="Calibri" w:cs="Calibri"/>
          <w:b/>
          <w:lang w:val="de-DE"/>
        </w:rPr>
        <w:t xml:space="preserve"> </w:t>
      </w:r>
      <w:r w:rsidR="004F0080">
        <w:rPr>
          <w:rFonts w:ascii="Calibri" w:hAnsi="Calibri" w:cs="Calibri"/>
          <w:b/>
          <w:lang w:val="de-DE"/>
        </w:rPr>
        <w:t>16</w:t>
      </w:r>
      <w:r w:rsidR="00422A48">
        <w:rPr>
          <w:rFonts w:ascii="Calibri" w:hAnsi="Calibri" w:cs="Calibri"/>
          <w:b/>
          <w:bCs/>
        </w:rPr>
        <w:t>/24016</w:t>
      </w:r>
      <w:r w:rsidR="000F2B27" w:rsidRPr="005343DB">
        <w:rPr>
          <w:rFonts w:ascii="Calibri" w:hAnsi="Calibri" w:cs="Calibri"/>
          <w:b/>
          <w:bCs/>
        </w:rPr>
        <w:t>/</w:t>
      </w:r>
      <w:r w:rsidR="000F2B27">
        <w:rPr>
          <w:rFonts w:ascii="Calibri" w:hAnsi="Calibri" w:cs="Calibri"/>
          <w:b/>
          <w:bCs/>
        </w:rPr>
        <w:t>KDK</w:t>
      </w:r>
      <w:r w:rsidR="000F2B27" w:rsidRPr="005343DB">
        <w:rPr>
          <w:rFonts w:ascii="Calibri" w:hAnsi="Calibri" w:cs="Calibri"/>
          <w:b/>
          <w:bCs/>
        </w:rPr>
        <w:t>/202</w:t>
      </w:r>
      <w:r w:rsidR="000F2B27">
        <w:rPr>
          <w:rFonts w:ascii="Calibri" w:hAnsi="Calibri" w:cs="Calibri"/>
          <w:b/>
          <w:bCs/>
        </w:rPr>
        <w:t xml:space="preserve">5 </w:t>
      </w:r>
      <w:r w:rsidR="00FA46F9" w:rsidRPr="005343DB">
        <w:rPr>
          <w:rFonts w:ascii="Calibri" w:hAnsi="Calibri" w:cs="Calibri"/>
        </w:rPr>
        <w:t xml:space="preserve">niniejszym oświadczam, </w:t>
      </w:r>
      <w:r w:rsidR="005343DB">
        <w:rPr>
          <w:rFonts w:ascii="Calibri" w:hAnsi="Calibri" w:cs="Calibri"/>
        </w:rPr>
        <w:br/>
      </w:r>
      <w:r w:rsidR="009D77B5" w:rsidRPr="005343DB">
        <w:rPr>
          <w:rFonts w:ascii="Calibri" w:hAnsi="Calibri" w:cs="Calibri"/>
        </w:rPr>
        <w:t xml:space="preserve">że </w:t>
      </w:r>
      <w:r w:rsidR="00550DF2" w:rsidRPr="005343DB">
        <w:rPr>
          <w:rFonts w:ascii="Calibri" w:hAnsi="Calibri" w:cs="Calibri"/>
        </w:rPr>
        <w:t xml:space="preserve">Wykonawca: </w:t>
      </w:r>
    </w:p>
    <w:p w14:paraId="45B842E2" w14:textId="7334234E" w:rsidR="00550DF2" w:rsidRPr="005343DB" w:rsidRDefault="00550DF2" w:rsidP="005343DB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="Calibri" w:hAnsi="Calibri" w:cs="Calibri"/>
        </w:rPr>
        <w:t xml:space="preserve">jest/nie jest* podmiotem/osobą, </w:t>
      </w:r>
      <w:r w:rsidRPr="005343DB">
        <w:rPr>
          <w:rFonts w:asciiTheme="minorHAnsi" w:hAnsiTheme="minorHAnsi" w:cstheme="minorHAnsi"/>
          <w:iCs/>
          <w:lang w:eastAsia="en-US"/>
        </w:rPr>
        <w:t>który naruszył obowiązki w dziedzinie ochrony środowiska, prawa socjalnego lub prawa pracy, tj.:</w:t>
      </w:r>
    </w:p>
    <w:p w14:paraId="48EABA2F" w14:textId="4EA579B6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skazaną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FF56DFF" w14:textId="2186D9ED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>jest/nie jest* osobą fizyczną prawomocnie ukaraną za wykroczenie przeciwko prawom pracownika lub wykroczenie przeciwko środowisku, jeżeli za jego popełnienie wymierzono karę aresztu, ograniczenia wolności lub karę grzywny,</w:t>
      </w:r>
    </w:p>
    <w:p w14:paraId="3589B012" w14:textId="40CDD89E" w:rsidR="00550DF2" w:rsidRPr="005343DB" w:rsidRDefault="00550DF2" w:rsidP="005343DB">
      <w:pPr>
        <w:pStyle w:val="Akapitzlist"/>
        <w:widowControl/>
        <w:numPr>
          <w:ilvl w:val="1"/>
          <w:numId w:val="15"/>
        </w:numPr>
        <w:spacing w:before="120" w:line="360" w:lineRule="auto"/>
        <w:ind w:left="993" w:hanging="567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wobec Wykonawcy wydano/nie wydano* ostateczną decyzję administracyjną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o naruszeniu obowiązków wynikających z prawa ochrony środowiska, prawa pracy lub przepisów o zabezpieczeniu społecznym, jeżeli wymierzono tą decyzją karę pieniężną;</w:t>
      </w:r>
    </w:p>
    <w:p w14:paraId="7E3473AF" w14:textId="7FBAEAC7" w:rsidR="00550DF2" w:rsidRPr="005343DB" w:rsidRDefault="00550DF2" w:rsidP="005343DB">
      <w:pPr>
        <w:pStyle w:val="Akapitzlist"/>
        <w:widowControl/>
        <w:numPr>
          <w:ilvl w:val="0"/>
          <w:numId w:val="15"/>
        </w:numPr>
        <w:spacing w:before="120" w:line="360" w:lineRule="auto"/>
        <w:contextualSpacing/>
        <w:rPr>
          <w:rFonts w:asciiTheme="minorHAnsi" w:hAnsiTheme="minorHAnsi" w:cstheme="minorHAnsi"/>
          <w:iCs/>
          <w:lang w:eastAsia="en-US"/>
        </w:rPr>
      </w:pPr>
      <w:r w:rsidRPr="005343DB">
        <w:rPr>
          <w:rFonts w:asciiTheme="minorHAnsi" w:hAnsiTheme="minorHAnsi" w:cstheme="minorHAnsi"/>
          <w:iCs/>
          <w:lang w:eastAsia="en-US"/>
        </w:rPr>
        <w:t xml:space="preserve">jest/nie jest* podmiotem, którego urzędującego członka organu zarządzającego lub nadzorczego, wspólnika spółki w spółce jawnej lub partnerskiej albo komplementariusza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 xml:space="preserve">w spółce komandytowej lub komandytowo-akcyjnej lub prokurenta prawomocnie skazano </w:t>
      </w:r>
      <w:r w:rsidR="005343DB">
        <w:rPr>
          <w:rFonts w:asciiTheme="minorHAnsi" w:hAnsiTheme="minorHAnsi" w:cstheme="minorHAnsi"/>
          <w:iCs/>
          <w:lang w:eastAsia="en-US"/>
        </w:rPr>
        <w:br/>
      </w:r>
      <w:r w:rsidRPr="005343DB">
        <w:rPr>
          <w:rFonts w:asciiTheme="minorHAnsi" w:hAnsiTheme="minorHAnsi" w:cstheme="minorHAnsi"/>
          <w:iCs/>
          <w:lang w:eastAsia="en-US"/>
        </w:rPr>
        <w:t>za przestępstwo lub ukarano za wykroczenie, o którym mowa w pkt 1 ppkt 1.1 lub 1.2;</w:t>
      </w:r>
    </w:p>
    <w:p w14:paraId="00C735A6" w14:textId="4930F6E1" w:rsidR="00ED2ED9" w:rsidRPr="005343DB" w:rsidRDefault="00ED2ED9" w:rsidP="00981D9C">
      <w:pPr>
        <w:pStyle w:val="Tekstprzypisudolnego"/>
        <w:spacing w:before="120" w:line="360" w:lineRule="auto"/>
        <w:ind w:left="0" w:firstLine="0"/>
        <w:rPr>
          <w:rFonts w:ascii="Calibri" w:hAnsi="Calibri"/>
          <w:sz w:val="24"/>
          <w:szCs w:val="24"/>
        </w:rPr>
      </w:pPr>
      <w:r w:rsidRPr="005343DB">
        <w:rPr>
          <w:rFonts w:ascii="Calibri" w:hAnsi="Calibri"/>
          <w:sz w:val="24"/>
          <w:szCs w:val="24"/>
        </w:rPr>
        <w:t xml:space="preserve">Świadomy/a odpowiedzialności za składanie fałszywych oświadczeń, informuję, iż dane wskazane powyżej są zgodne z prawdą. </w:t>
      </w:r>
    </w:p>
    <w:p w14:paraId="459449AC" w14:textId="7675A147" w:rsidR="00ED2ED9" w:rsidRPr="005343DB" w:rsidRDefault="00ED2ED9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p w14:paraId="19B910BD" w14:textId="77777777" w:rsidR="005D2A52" w:rsidRPr="005343DB" w:rsidRDefault="005D2A52" w:rsidP="00844C50">
      <w:pPr>
        <w:pStyle w:val="Akapitzlist"/>
        <w:widowControl/>
        <w:suppressAutoHyphens w:val="0"/>
        <w:ind w:left="284"/>
        <w:jc w:val="both"/>
        <w:rPr>
          <w:rFonts w:ascii="Calibri" w:hAnsi="Calibri" w:cs="Arial"/>
          <w:color w:val="000000"/>
          <w:kern w:val="2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343DB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981D9C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981D9C" w:rsidRDefault="00EA0346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81D9C">
              <w:rPr>
                <w:rFonts w:ascii="Calibri" w:hAnsi="Calibri" w:cs="Calibri"/>
                <w:bCs/>
              </w:rPr>
              <w:t>Pieczęć firmowa</w:t>
            </w:r>
            <w:r w:rsidR="00B703F3" w:rsidRPr="00981D9C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981D9C" w:rsidRDefault="008110A4" w:rsidP="00844C50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5530F845" w:rsidR="00792F74" w:rsidRPr="005343DB" w:rsidRDefault="00792F74" w:rsidP="005D2A52">
      <w:pPr>
        <w:rPr>
          <w:rFonts w:ascii="Calibri" w:hAnsi="Calibri" w:cs="Calibri"/>
          <w:sz w:val="20"/>
          <w:szCs w:val="20"/>
        </w:rPr>
      </w:pPr>
    </w:p>
    <w:p w14:paraId="4B5D86A3" w14:textId="026BB07E" w:rsidR="007D57E3" w:rsidRPr="00981D9C" w:rsidRDefault="007D57E3" w:rsidP="007D57E3">
      <w:pPr>
        <w:tabs>
          <w:tab w:val="left" w:pos="889"/>
        </w:tabs>
        <w:rPr>
          <w:rFonts w:ascii="Calibri" w:hAnsi="Calibri" w:cs="Calibri"/>
          <w:sz w:val="20"/>
          <w:szCs w:val="20"/>
        </w:rPr>
      </w:pPr>
      <w:r w:rsidRPr="005343DB">
        <w:rPr>
          <w:rFonts w:ascii="Calibri" w:hAnsi="Calibri" w:cs="Calibri"/>
          <w:sz w:val="20"/>
          <w:szCs w:val="20"/>
        </w:rPr>
        <w:t>* niewłaściwe skreślić</w:t>
      </w:r>
    </w:p>
    <w:sectPr w:rsidR="007D57E3" w:rsidRPr="00981D9C" w:rsidSect="005343DB">
      <w:headerReference w:type="default" r:id="rId8"/>
      <w:pgSz w:w="11906" w:h="16838"/>
      <w:pgMar w:top="1560" w:right="1134" w:bottom="568" w:left="1134" w:header="284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57965" w14:textId="77777777" w:rsidR="00D7525A" w:rsidRDefault="00D7525A">
      <w:r>
        <w:separator/>
      </w:r>
    </w:p>
  </w:endnote>
  <w:endnote w:type="continuationSeparator" w:id="0">
    <w:p w14:paraId="4F9C372C" w14:textId="77777777" w:rsidR="00D7525A" w:rsidRDefault="00D75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57D31" w14:textId="77777777" w:rsidR="00D7525A" w:rsidRDefault="00D7525A">
      <w:r>
        <w:separator/>
      </w:r>
    </w:p>
  </w:footnote>
  <w:footnote w:type="continuationSeparator" w:id="0">
    <w:p w14:paraId="64AA2AA6" w14:textId="77777777" w:rsidR="00D7525A" w:rsidRDefault="00D752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DB62C" w14:textId="19CE1908" w:rsidR="00E33F0B" w:rsidRDefault="00422A48" w:rsidP="00767A29">
    <w:pPr>
      <w:pStyle w:val="NormalnyWeb"/>
      <w:spacing w:before="0" w:beforeAutospacing="0" w:after="0" w:afterAutospacing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56DF89AC">
          <wp:simplePos x="0" y="0"/>
          <wp:positionH relativeFrom="margin">
            <wp:posOffset>162919</wp:posOffset>
          </wp:positionH>
          <wp:positionV relativeFrom="paragraph">
            <wp:posOffset>228379</wp:posOffset>
          </wp:positionV>
          <wp:extent cx="5760720" cy="757555"/>
          <wp:effectExtent l="0" t="0" r="0" b="4445"/>
          <wp:wrapSquare wrapText="bothSides"/>
          <wp:docPr id="1439882538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A83DBC" w14:textId="1130D7A9" w:rsidR="00E33F0B" w:rsidRDefault="00E33F0B" w:rsidP="003D43DC">
    <w:pPr>
      <w:pStyle w:val="Nagwek"/>
      <w:tabs>
        <w:tab w:val="clear" w:pos="4536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FAE35C6"/>
    <w:multiLevelType w:val="hybridMultilevel"/>
    <w:tmpl w:val="311C5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718357390">
    <w:abstractNumId w:val="0"/>
  </w:num>
  <w:num w:numId="2" w16cid:durableId="1295721644">
    <w:abstractNumId w:val="1"/>
  </w:num>
  <w:num w:numId="3" w16cid:durableId="906457935">
    <w:abstractNumId w:val="2"/>
  </w:num>
  <w:num w:numId="4" w16cid:durableId="948240816">
    <w:abstractNumId w:val="3"/>
  </w:num>
  <w:num w:numId="5" w16cid:durableId="999045093">
    <w:abstractNumId w:val="5"/>
  </w:num>
  <w:num w:numId="6" w16cid:durableId="877742716">
    <w:abstractNumId w:val="11"/>
  </w:num>
  <w:num w:numId="7" w16cid:durableId="161627427">
    <w:abstractNumId w:val="10"/>
  </w:num>
  <w:num w:numId="8" w16cid:durableId="1875657195">
    <w:abstractNumId w:val="7"/>
  </w:num>
  <w:num w:numId="9" w16cid:durableId="465857564">
    <w:abstractNumId w:val="12"/>
  </w:num>
  <w:num w:numId="10" w16cid:durableId="467430567">
    <w:abstractNumId w:val="13"/>
  </w:num>
  <w:num w:numId="11" w16cid:durableId="1919485449">
    <w:abstractNumId w:val="8"/>
  </w:num>
  <w:num w:numId="12" w16cid:durableId="1545866849">
    <w:abstractNumId w:val="4"/>
  </w:num>
  <w:num w:numId="13" w16cid:durableId="1267151760">
    <w:abstractNumId w:val="14"/>
  </w:num>
  <w:num w:numId="14" w16cid:durableId="1268079992">
    <w:abstractNumId w:val="6"/>
  </w:num>
  <w:num w:numId="15" w16cid:durableId="11024088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DC6"/>
    <w:rsid w:val="00003402"/>
    <w:rsid w:val="0001470E"/>
    <w:rsid w:val="00030354"/>
    <w:rsid w:val="000450C4"/>
    <w:rsid w:val="000629EB"/>
    <w:rsid w:val="00081747"/>
    <w:rsid w:val="00085807"/>
    <w:rsid w:val="000877B1"/>
    <w:rsid w:val="00093AFC"/>
    <w:rsid w:val="00094465"/>
    <w:rsid w:val="000A0EAE"/>
    <w:rsid w:val="000A112A"/>
    <w:rsid w:val="000A6223"/>
    <w:rsid w:val="000B5661"/>
    <w:rsid w:val="000D2967"/>
    <w:rsid w:val="000E2C36"/>
    <w:rsid w:val="000F2B27"/>
    <w:rsid w:val="000F2B7D"/>
    <w:rsid w:val="00101C1D"/>
    <w:rsid w:val="0010699D"/>
    <w:rsid w:val="00120D3C"/>
    <w:rsid w:val="00130A44"/>
    <w:rsid w:val="00146CFB"/>
    <w:rsid w:val="0015302E"/>
    <w:rsid w:val="00153EA0"/>
    <w:rsid w:val="001632CE"/>
    <w:rsid w:val="00172B7D"/>
    <w:rsid w:val="00177D9A"/>
    <w:rsid w:val="001824F2"/>
    <w:rsid w:val="00186273"/>
    <w:rsid w:val="00192146"/>
    <w:rsid w:val="00193FB6"/>
    <w:rsid w:val="00197D87"/>
    <w:rsid w:val="001A132C"/>
    <w:rsid w:val="001D163A"/>
    <w:rsid w:val="001E7C38"/>
    <w:rsid w:val="0020331A"/>
    <w:rsid w:val="0023137F"/>
    <w:rsid w:val="002328A5"/>
    <w:rsid w:val="00233283"/>
    <w:rsid w:val="00240D86"/>
    <w:rsid w:val="002556C4"/>
    <w:rsid w:val="00261746"/>
    <w:rsid w:val="00266A7B"/>
    <w:rsid w:val="00272E34"/>
    <w:rsid w:val="0028631A"/>
    <w:rsid w:val="002D150A"/>
    <w:rsid w:val="002D2AC3"/>
    <w:rsid w:val="002D60FF"/>
    <w:rsid w:val="002E19D9"/>
    <w:rsid w:val="00300176"/>
    <w:rsid w:val="00305FED"/>
    <w:rsid w:val="003060E7"/>
    <w:rsid w:val="00325140"/>
    <w:rsid w:val="00360273"/>
    <w:rsid w:val="003610B6"/>
    <w:rsid w:val="0036319E"/>
    <w:rsid w:val="0036788B"/>
    <w:rsid w:val="0037553F"/>
    <w:rsid w:val="003758B6"/>
    <w:rsid w:val="0039235D"/>
    <w:rsid w:val="003A7001"/>
    <w:rsid w:val="003D05F8"/>
    <w:rsid w:val="003D43DC"/>
    <w:rsid w:val="003D5E38"/>
    <w:rsid w:val="003E0A71"/>
    <w:rsid w:val="003F58AB"/>
    <w:rsid w:val="00422A48"/>
    <w:rsid w:val="00422D54"/>
    <w:rsid w:val="00426E78"/>
    <w:rsid w:val="004374A9"/>
    <w:rsid w:val="004418D4"/>
    <w:rsid w:val="00462694"/>
    <w:rsid w:val="00470A16"/>
    <w:rsid w:val="004870C4"/>
    <w:rsid w:val="0049777E"/>
    <w:rsid w:val="004B2C47"/>
    <w:rsid w:val="004B4291"/>
    <w:rsid w:val="004C1A8A"/>
    <w:rsid w:val="004C3DEF"/>
    <w:rsid w:val="004E4E55"/>
    <w:rsid w:val="004F0080"/>
    <w:rsid w:val="004F2FA9"/>
    <w:rsid w:val="004F61E1"/>
    <w:rsid w:val="00510232"/>
    <w:rsid w:val="005174F5"/>
    <w:rsid w:val="005223F9"/>
    <w:rsid w:val="005320B1"/>
    <w:rsid w:val="005327F0"/>
    <w:rsid w:val="005343DB"/>
    <w:rsid w:val="005406C3"/>
    <w:rsid w:val="00544BAB"/>
    <w:rsid w:val="00550DF2"/>
    <w:rsid w:val="0055307A"/>
    <w:rsid w:val="00553A3F"/>
    <w:rsid w:val="005640BC"/>
    <w:rsid w:val="005645C0"/>
    <w:rsid w:val="0058289E"/>
    <w:rsid w:val="00582950"/>
    <w:rsid w:val="00583E5B"/>
    <w:rsid w:val="005A130E"/>
    <w:rsid w:val="005D0F18"/>
    <w:rsid w:val="005D2A52"/>
    <w:rsid w:val="005F1335"/>
    <w:rsid w:val="005F78CA"/>
    <w:rsid w:val="00612001"/>
    <w:rsid w:val="00613671"/>
    <w:rsid w:val="006157CF"/>
    <w:rsid w:val="00664061"/>
    <w:rsid w:val="00675E73"/>
    <w:rsid w:val="0069081A"/>
    <w:rsid w:val="006C5A7B"/>
    <w:rsid w:val="006D0827"/>
    <w:rsid w:val="006E29A1"/>
    <w:rsid w:val="006F4ADA"/>
    <w:rsid w:val="0071449C"/>
    <w:rsid w:val="007146A3"/>
    <w:rsid w:val="007165D4"/>
    <w:rsid w:val="00735E56"/>
    <w:rsid w:val="00767A29"/>
    <w:rsid w:val="00792F74"/>
    <w:rsid w:val="00795784"/>
    <w:rsid w:val="007C14B1"/>
    <w:rsid w:val="007D57E3"/>
    <w:rsid w:val="007D690B"/>
    <w:rsid w:val="007F1CAB"/>
    <w:rsid w:val="007F39DB"/>
    <w:rsid w:val="008110A4"/>
    <w:rsid w:val="0081459E"/>
    <w:rsid w:val="00844266"/>
    <w:rsid w:val="00844519"/>
    <w:rsid w:val="00844C50"/>
    <w:rsid w:val="008637C1"/>
    <w:rsid w:val="00864776"/>
    <w:rsid w:val="00870E17"/>
    <w:rsid w:val="00877CAA"/>
    <w:rsid w:val="00887314"/>
    <w:rsid w:val="008A4770"/>
    <w:rsid w:val="008B562B"/>
    <w:rsid w:val="008B6CC7"/>
    <w:rsid w:val="008D53CB"/>
    <w:rsid w:val="008E539D"/>
    <w:rsid w:val="008E5708"/>
    <w:rsid w:val="009179EA"/>
    <w:rsid w:val="00923516"/>
    <w:rsid w:val="00925888"/>
    <w:rsid w:val="00931478"/>
    <w:rsid w:val="00956305"/>
    <w:rsid w:val="00956623"/>
    <w:rsid w:val="0095685D"/>
    <w:rsid w:val="0096301B"/>
    <w:rsid w:val="00963E90"/>
    <w:rsid w:val="00967515"/>
    <w:rsid w:val="00981D9C"/>
    <w:rsid w:val="009833A8"/>
    <w:rsid w:val="00992FA2"/>
    <w:rsid w:val="009A56B8"/>
    <w:rsid w:val="009B0394"/>
    <w:rsid w:val="009B0C66"/>
    <w:rsid w:val="009B1CC7"/>
    <w:rsid w:val="009B5B1A"/>
    <w:rsid w:val="009B6B24"/>
    <w:rsid w:val="009D6B84"/>
    <w:rsid w:val="009D7497"/>
    <w:rsid w:val="009D77B5"/>
    <w:rsid w:val="009E1BD0"/>
    <w:rsid w:val="009E1DC6"/>
    <w:rsid w:val="009E2106"/>
    <w:rsid w:val="009F0F78"/>
    <w:rsid w:val="009F10E7"/>
    <w:rsid w:val="00A061EB"/>
    <w:rsid w:val="00A11D15"/>
    <w:rsid w:val="00A241F7"/>
    <w:rsid w:val="00A72A86"/>
    <w:rsid w:val="00A93987"/>
    <w:rsid w:val="00A97123"/>
    <w:rsid w:val="00AB21B5"/>
    <w:rsid w:val="00AB75A3"/>
    <w:rsid w:val="00AD778B"/>
    <w:rsid w:val="00AF3247"/>
    <w:rsid w:val="00B02224"/>
    <w:rsid w:val="00B028B5"/>
    <w:rsid w:val="00B065F4"/>
    <w:rsid w:val="00B103B1"/>
    <w:rsid w:val="00B14140"/>
    <w:rsid w:val="00B15114"/>
    <w:rsid w:val="00B305C1"/>
    <w:rsid w:val="00B35B02"/>
    <w:rsid w:val="00B36DBD"/>
    <w:rsid w:val="00B47A95"/>
    <w:rsid w:val="00B50CF7"/>
    <w:rsid w:val="00B66B69"/>
    <w:rsid w:val="00B703F3"/>
    <w:rsid w:val="00B71351"/>
    <w:rsid w:val="00B7359C"/>
    <w:rsid w:val="00B813DB"/>
    <w:rsid w:val="00B870C2"/>
    <w:rsid w:val="00BB1F8B"/>
    <w:rsid w:val="00BD0C48"/>
    <w:rsid w:val="00BE4F27"/>
    <w:rsid w:val="00BE744E"/>
    <w:rsid w:val="00BF1FCA"/>
    <w:rsid w:val="00C01B3F"/>
    <w:rsid w:val="00C04242"/>
    <w:rsid w:val="00C11BD5"/>
    <w:rsid w:val="00C21BD6"/>
    <w:rsid w:val="00C336A1"/>
    <w:rsid w:val="00C36E60"/>
    <w:rsid w:val="00C51194"/>
    <w:rsid w:val="00C56BF3"/>
    <w:rsid w:val="00C760E8"/>
    <w:rsid w:val="00C77DDA"/>
    <w:rsid w:val="00CA12DC"/>
    <w:rsid w:val="00CB1A7F"/>
    <w:rsid w:val="00CE32EA"/>
    <w:rsid w:val="00CE5C4A"/>
    <w:rsid w:val="00CF0E8F"/>
    <w:rsid w:val="00CF2DC0"/>
    <w:rsid w:val="00CF6095"/>
    <w:rsid w:val="00CF713B"/>
    <w:rsid w:val="00D10F18"/>
    <w:rsid w:val="00D17C26"/>
    <w:rsid w:val="00D220F4"/>
    <w:rsid w:val="00D310F4"/>
    <w:rsid w:val="00D7525A"/>
    <w:rsid w:val="00D94676"/>
    <w:rsid w:val="00D9726D"/>
    <w:rsid w:val="00DA70D0"/>
    <w:rsid w:val="00DA751E"/>
    <w:rsid w:val="00DB4172"/>
    <w:rsid w:val="00DB604A"/>
    <w:rsid w:val="00DC6872"/>
    <w:rsid w:val="00DD018A"/>
    <w:rsid w:val="00DE764D"/>
    <w:rsid w:val="00E1340A"/>
    <w:rsid w:val="00E205FD"/>
    <w:rsid w:val="00E325D3"/>
    <w:rsid w:val="00E32ED9"/>
    <w:rsid w:val="00E33F0B"/>
    <w:rsid w:val="00E51772"/>
    <w:rsid w:val="00E60931"/>
    <w:rsid w:val="00E7550D"/>
    <w:rsid w:val="00E84E4D"/>
    <w:rsid w:val="00EA0346"/>
    <w:rsid w:val="00EC09F5"/>
    <w:rsid w:val="00EC245D"/>
    <w:rsid w:val="00ED2ED9"/>
    <w:rsid w:val="00ED4482"/>
    <w:rsid w:val="00ED4FDF"/>
    <w:rsid w:val="00EE68F0"/>
    <w:rsid w:val="00EF3B24"/>
    <w:rsid w:val="00EF7616"/>
    <w:rsid w:val="00F14593"/>
    <w:rsid w:val="00F34987"/>
    <w:rsid w:val="00F456D7"/>
    <w:rsid w:val="00F7027D"/>
    <w:rsid w:val="00F82A7B"/>
    <w:rsid w:val="00F8590F"/>
    <w:rsid w:val="00F87DAC"/>
    <w:rsid w:val="00FA2E93"/>
    <w:rsid w:val="00FA46F9"/>
    <w:rsid w:val="00FD57E0"/>
    <w:rsid w:val="00FE0549"/>
    <w:rsid w:val="00FF0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oNotEmbedSmartTags/>
  <w:decimalSymbol w:val=","/>
  <w:listSeparator w:val=";"/>
  <w14:docId w14:val="2BEC8A3D"/>
  <w15:docId w15:val="{5A8A6346-38BD-4AA6-8FEB-3BEB8CBC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aliases w:val="Paragraf,Numerowanie,Podsis rysunku"/>
    <w:basedOn w:val="Normalny"/>
    <w:link w:val="AkapitzlistZnak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aliases w:val="Podrozdział Znak2,Footnote Znak1,Podrozdział Znak Znak1,Podrozdzia3 Znak1"/>
    <w:link w:val="Tekstprzypisudolnego"/>
    <w:rsid w:val="004870C4"/>
    <w:rPr>
      <w:rFonts w:eastAsia="SimSun" w:cs="Mangal"/>
      <w:kern w:val="1"/>
      <w:lang w:eastAsia="hi-IN" w:bidi="hi-IN"/>
    </w:rPr>
  </w:style>
  <w:style w:type="paragraph" w:styleId="Poprawka">
    <w:name w:val="Revision"/>
    <w:hidden/>
    <w:uiPriority w:val="99"/>
    <w:semiHidden/>
    <w:rsid w:val="004374A9"/>
    <w:rPr>
      <w:rFonts w:eastAsia="SimSu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9D77B5"/>
    <w:rPr>
      <w:color w:val="0000FF"/>
      <w:u w:val="single"/>
    </w:rPr>
  </w:style>
  <w:style w:type="character" w:customStyle="1" w:styleId="TekstprzypisudolnegoZnak1">
    <w:name w:val="Tekst przypisu dolnego Znak1"/>
    <w:aliases w:val="Podrozdział Znak1,Footnote Znak,Podrozdział Znak Znak,Podrozdzia3 Znak"/>
    <w:uiPriority w:val="99"/>
    <w:locked/>
    <w:rsid w:val="009D77B5"/>
    <w:rPr>
      <w:rFonts w:ascii="Times New Roman" w:eastAsia="Times New Roman" w:hAnsi="Times New Roman"/>
      <w:lang w:val="x-none"/>
    </w:rPr>
  </w:style>
  <w:style w:type="paragraph" w:styleId="NormalnyWeb">
    <w:name w:val="Normal (Web)"/>
    <w:basedOn w:val="Normalny"/>
    <w:uiPriority w:val="99"/>
    <w:semiHidden/>
    <w:unhideWhenUsed/>
    <w:rsid w:val="00E33F0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Paragraf Znak,Numerowanie Znak,Podsis rysunku Znak"/>
    <w:link w:val="Akapitzlist"/>
    <w:uiPriority w:val="34"/>
    <w:locked/>
    <w:rsid w:val="00550DF2"/>
    <w:rPr>
      <w:rFonts w:eastAsia="SimSu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F3D1-D8B0-4B60-84D4-2DF55BDBE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Anna Cieślak</cp:lastModifiedBy>
  <cp:revision>35</cp:revision>
  <cp:lastPrinted>2022-04-21T12:46:00Z</cp:lastPrinted>
  <dcterms:created xsi:type="dcterms:W3CDTF">2024-03-14T11:29:00Z</dcterms:created>
  <dcterms:modified xsi:type="dcterms:W3CDTF">2025-12-04T09:27:00Z</dcterms:modified>
</cp:coreProperties>
</file>